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41D80" w14:textId="77777777" w:rsidR="00D3710F" w:rsidRPr="00D3710F" w:rsidRDefault="00D3710F" w:rsidP="00D3710F">
      <w:pPr>
        <w:pStyle w:val="Standard"/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4CAF33E" w14:textId="6D2E933B" w:rsidR="00D3710F" w:rsidRPr="00D3710F" w:rsidRDefault="00585BA7" w:rsidP="00D3710F">
      <w:pPr>
        <w:pStyle w:val="Standard"/>
        <w:spacing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WYKAZ </w:t>
      </w:r>
      <w:r w:rsidR="001D11CB">
        <w:rPr>
          <w:rFonts w:asciiTheme="minorHAnsi" w:hAnsiTheme="minorHAnsi" w:cstheme="minorHAnsi"/>
          <w:b/>
        </w:rPr>
        <w:t>WYKONANYCH USŁUG</w:t>
      </w:r>
    </w:p>
    <w:p w14:paraId="48E24898" w14:textId="77777777" w:rsidR="00D3710F" w:rsidRPr="00D3710F" w:rsidRDefault="00D3710F" w:rsidP="00D3710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2C07DC77" w14:textId="77777777" w:rsidR="00D3710F" w:rsidRPr="00D3710F" w:rsidRDefault="00D3710F" w:rsidP="00D3710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D3710F">
        <w:rPr>
          <w:rFonts w:asciiTheme="minorHAnsi" w:hAnsiTheme="minorHAnsi" w:cstheme="minorHAnsi"/>
        </w:rPr>
        <w:t>………………………………………………………………………………..................................</w:t>
      </w:r>
    </w:p>
    <w:p w14:paraId="44A194A0" w14:textId="77777777" w:rsidR="00D3710F" w:rsidRPr="00D3710F" w:rsidRDefault="00D3710F" w:rsidP="123CBDAA">
      <w:pPr>
        <w:pStyle w:val="Standard"/>
        <w:spacing w:after="0" w:line="240" w:lineRule="auto"/>
        <w:jc w:val="center"/>
        <w:rPr>
          <w:rFonts w:asciiTheme="minorHAnsi" w:hAnsiTheme="minorHAnsi" w:cstheme="minorBidi"/>
          <w:lang w:val="en-US"/>
        </w:rPr>
      </w:pPr>
      <w:r w:rsidRPr="123CBDAA">
        <w:rPr>
          <w:rFonts w:asciiTheme="minorHAnsi" w:hAnsiTheme="minorHAnsi" w:cstheme="minorBidi"/>
          <w:i/>
          <w:iCs/>
          <w:lang w:val="en-US"/>
        </w:rPr>
        <w:t xml:space="preserve"> (nazwisko i imię osoby upoważnionej do  reprezentowania  Wykonawcy)</w:t>
      </w:r>
    </w:p>
    <w:p w14:paraId="05CF9E56" w14:textId="77777777" w:rsidR="00D3710F" w:rsidRPr="00D3710F" w:rsidRDefault="00D3710F" w:rsidP="00D3710F">
      <w:pPr>
        <w:pStyle w:val="Standard"/>
        <w:spacing w:line="240" w:lineRule="auto"/>
        <w:rPr>
          <w:rFonts w:asciiTheme="minorHAnsi" w:hAnsiTheme="minorHAnsi" w:cstheme="minorHAnsi"/>
          <w:bCs/>
          <w:u w:val="single"/>
        </w:rPr>
      </w:pPr>
    </w:p>
    <w:p w14:paraId="08FA056A" w14:textId="77777777" w:rsidR="00D3710F" w:rsidRPr="00D3710F" w:rsidRDefault="00D3710F" w:rsidP="123CBDAA">
      <w:pPr>
        <w:pStyle w:val="Standard"/>
        <w:spacing w:line="240" w:lineRule="auto"/>
        <w:rPr>
          <w:rFonts w:asciiTheme="minorHAnsi" w:hAnsiTheme="minorHAnsi" w:cstheme="minorBidi"/>
          <w:lang w:val="en-US"/>
        </w:rPr>
      </w:pPr>
      <w:r w:rsidRPr="123CBDAA">
        <w:rPr>
          <w:rFonts w:asciiTheme="minorHAnsi" w:hAnsiTheme="minorHAnsi" w:cstheme="minorBidi"/>
          <w:lang w:val="en-US"/>
        </w:rPr>
        <w:t>Działając w imieniu :</w:t>
      </w:r>
    </w:p>
    <w:p w14:paraId="7AAE6183" w14:textId="77777777" w:rsidR="00D3710F" w:rsidRPr="00D3710F" w:rsidRDefault="00D3710F" w:rsidP="00D3710F">
      <w:pPr>
        <w:pStyle w:val="Tekstpodstawowy3"/>
        <w:spacing w:line="360" w:lineRule="auto"/>
        <w:rPr>
          <w:sz w:val="24"/>
          <w:szCs w:val="24"/>
        </w:rPr>
      </w:pPr>
      <w:r w:rsidRPr="00D3710F">
        <w:rPr>
          <w:sz w:val="24"/>
          <w:szCs w:val="24"/>
        </w:rPr>
        <w:t>Nazwa Wykonawcy:</w:t>
      </w:r>
    </w:p>
    <w:p w14:paraId="0EDFCCAA" w14:textId="77777777" w:rsidR="00D3710F" w:rsidRPr="00D3710F" w:rsidRDefault="00D3710F" w:rsidP="00D3710F">
      <w:pPr>
        <w:pStyle w:val="Tekstpodstawowy3"/>
        <w:spacing w:line="360" w:lineRule="auto"/>
        <w:rPr>
          <w:sz w:val="24"/>
          <w:szCs w:val="24"/>
        </w:rPr>
      </w:pPr>
    </w:p>
    <w:p w14:paraId="3ABB42CA" w14:textId="77777777" w:rsidR="00D3710F" w:rsidRPr="00D3710F" w:rsidRDefault="00D3710F" w:rsidP="00D3710F">
      <w:pPr>
        <w:pStyle w:val="Tekstpodstawowy3"/>
        <w:spacing w:line="360" w:lineRule="auto"/>
        <w:rPr>
          <w:sz w:val="24"/>
          <w:szCs w:val="24"/>
        </w:rPr>
      </w:pPr>
      <w:r w:rsidRPr="00D3710F">
        <w:rPr>
          <w:sz w:val="24"/>
          <w:szCs w:val="24"/>
        </w:rPr>
        <w:t>………………………………………………………………………………………………………..…</w:t>
      </w:r>
    </w:p>
    <w:p w14:paraId="3CFE1F97" w14:textId="77777777" w:rsidR="00D3710F" w:rsidRPr="00D3710F" w:rsidRDefault="00D3710F" w:rsidP="00D3710F">
      <w:pPr>
        <w:pStyle w:val="Tekstpodstawowy3"/>
        <w:spacing w:line="360" w:lineRule="auto"/>
        <w:rPr>
          <w:sz w:val="24"/>
          <w:szCs w:val="24"/>
        </w:rPr>
      </w:pPr>
    </w:p>
    <w:p w14:paraId="7C0EC662" w14:textId="77777777" w:rsidR="00D3710F" w:rsidRPr="00D3710F" w:rsidRDefault="00D3710F" w:rsidP="00D3710F">
      <w:pPr>
        <w:pStyle w:val="Tekstpodstawowy3"/>
        <w:spacing w:line="360" w:lineRule="auto"/>
        <w:rPr>
          <w:sz w:val="24"/>
          <w:szCs w:val="24"/>
        </w:rPr>
      </w:pPr>
      <w:r w:rsidRPr="00D3710F">
        <w:rPr>
          <w:sz w:val="24"/>
          <w:szCs w:val="24"/>
        </w:rPr>
        <w:t>Adres……………………………………………………………………………………………………</w:t>
      </w:r>
    </w:p>
    <w:p w14:paraId="5DDD9855" w14:textId="77777777" w:rsidR="00D3710F" w:rsidRPr="00D3710F" w:rsidRDefault="00D3710F" w:rsidP="00D3710F">
      <w:pPr>
        <w:pStyle w:val="Tekstpodstawowy3"/>
        <w:spacing w:line="360" w:lineRule="auto"/>
        <w:rPr>
          <w:sz w:val="24"/>
          <w:szCs w:val="24"/>
        </w:rPr>
      </w:pPr>
    </w:p>
    <w:p w14:paraId="70DFD5A9" w14:textId="2F39AD82" w:rsidR="00D3710F" w:rsidRDefault="00D3710F" w:rsidP="005F088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D3710F">
        <w:rPr>
          <w:rFonts w:asciiTheme="minorHAnsi" w:hAnsiTheme="minorHAnsi" w:cstheme="minorHAnsi"/>
        </w:rPr>
        <w:t>NIP…………………………………………REGON…………………………………………………</w:t>
      </w:r>
    </w:p>
    <w:p w14:paraId="5B796FCD" w14:textId="77777777" w:rsidR="005F79CA" w:rsidRPr="00F63271" w:rsidRDefault="005F79CA" w:rsidP="005F79CA">
      <w:pPr>
        <w:pStyle w:val="Standard"/>
        <w:spacing w:line="360" w:lineRule="auto"/>
        <w:jc w:val="both"/>
        <w:rPr>
          <w:rFonts w:asciiTheme="minorHAnsi" w:hAnsiTheme="minorHAnsi" w:cstheme="minorBidi"/>
        </w:rPr>
      </w:pPr>
      <w:r w:rsidRPr="00F63271">
        <w:rPr>
          <w:rFonts w:asciiTheme="minorHAnsi" w:hAnsiTheme="minorHAnsi" w:cstheme="minorBidi"/>
        </w:rPr>
        <w:t xml:space="preserve">przedstawiam wykaz wykonanych usług w okresie 24 miesięcy od dnia opublikowania zapytania ofertowego: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"/>
        <w:gridCol w:w="1573"/>
        <w:gridCol w:w="1381"/>
        <w:gridCol w:w="2457"/>
        <w:gridCol w:w="1690"/>
        <w:gridCol w:w="1456"/>
      </w:tblGrid>
      <w:tr w:rsidR="00112ADC" w:rsidRPr="00240249" w14:paraId="7E922B64" w14:textId="77777777" w:rsidTr="123CBDAA">
        <w:tc>
          <w:tcPr>
            <w:tcW w:w="505" w:type="dxa"/>
          </w:tcPr>
          <w:p w14:paraId="64CA969D" w14:textId="00FC61DF" w:rsidR="00112ADC" w:rsidRDefault="00112ADC" w:rsidP="123CBDAA">
            <w:pPr>
              <w:pStyle w:val="Standard"/>
              <w:spacing w:line="360" w:lineRule="auto"/>
              <w:jc w:val="both"/>
              <w:rPr>
                <w:rFonts w:asciiTheme="minorHAnsi" w:hAnsiTheme="minorHAnsi" w:cstheme="minorBidi"/>
                <w:lang w:val="en-US"/>
              </w:rPr>
            </w:pPr>
            <w:proofErr w:type="spellStart"/>
            <w:r w:rsidRPr="123CBDAA">
              <w:rPr>
                <w:rFonts w:asciiTheme="minorHAnsi" w:hAnsiTheme="minorHAnsi" w:cstheme="minorBidi"/>
                <w:lang w:val="en-US"/>
              </w:rPr>
              <w:t>Lp</w:t>
            </w:r>
            <w:proofErr w:type="spellEnd"/>
            <w:r w:rsidRPr="123CBDAA">
              <w:rPr>
                <w:rFonts w:asciiTheme="minorHAnsi" w:hAnsiTheme="minorHAnsi" w:cstheme="minorBidi"/>
                <w:lang w:val="en-US"/>
              </w:rPr>
              <w:t xml:space="preserve">. </w:t>
            </w:r>
          </w:p>
        </w:tc>
        <w:tc>
          <w:tcPr>
            <w:tcW w:w="1573" w:type="dxa"/>
          </w:tcPr>
          <w:p w14:paraId="4B00DF79" w14:textId="6900BF8E" w:rsidR="00112ADC" w:rsidRDefault="00112ADC" w:rsidP="123CBDAA">
            <w:pPr>
              <w:pStyle w:val="Standard"/>
              <w:spacing w:line="360" w:lineRule="auto"/>
              <w:jc w:val="both"/>
              <w:rPr>
                <w:rFonts w:asciiTheme="minorHAnsi" w:hAnsiTheme="minorHAnsi" w:cstheme="minorBidi"/>
                <w:lang w:val="en-US"/>
              </w:rPr>
            </w:pPr>
            <w:r w:rsidRPr="123CBDAA">
              <w:rPr>
                <w:rFonts w:asciiTheme="minorHAnsi" w:hAnsiTheme="minorHAnsi" w:cstheme="minorBidi"/>
                <w:lang w:val="en-US"/>
              </w:rPr>
              <w:t>Nazwa usługi</w:t>
            </w:r>
          </w:p>
        </w:tc>
        <w:tc>
          <w:tcPr>
            <w:tcW w:w="1381" w:type="dxa"/>
          </w:tcPr>
          <w:p w14:paraId="7B8A0802" w14:textId="04C43B08" w:rsidR="00112ADC" w:rsidRDefault="00112ADC" w:rsidP="123CBDAA">
            <w:pPr>
              <w:pStyle w:val="Standard"/>
              <w:spacing w:line="360" w:lineRule="auto"/>
              <w:jc w:val="both"/>
              <w:rPr>
                <w:rFonts w:asciiTheme="minorHAnsi" w:hAnsiTheme="minorHAnsi" w:cstheme="minorBidi"/>
                <w:lang w:val="en-US"/>
              </w:rPr>
            </w:pPr>
            <w:r w:rsidRPr="123CBDAA">
              <w:rPr>
                <w:rFonts w:asciiTheme="minorHAnsi" w:hAnsiTheme="minorHAnsi" w:cstheme="minorBidi"/>
                <w:lang w:val="en-US"/>
              </w:rPr>
              <w:t>Data usługi</w:t>
            </w:r>
          </w:p>
        </w:tc>
        <w:tc>
          <w:tcPr>
            <w:tcW w:w="2457" w:type="dxa"/>
          </w:tcPr>
          <w:p w14:paraId="796239DF" w14:textId="36542268" w:rsidR="00112ADC" w:rsidRDefault="00112ADC" w:rsidP="123CBDAA">
            <w:pPr>
              <w:pStyle w:val="Standard"/>
              <w:spacing w:line="360" w:lineRule="auto"/>
              <w:jc w:val="both"/>
              <w:rPr>
                <w:rFonts w:asciiTheme="minorHAnsi" w:hAnsiTheme="minorHAnsi" w:cstheme="minorBidi"/>
                <w:lang w:val="en-US"/>
              </w:rPr>
            </w:pPr>
            <w:r w:rsidRPr="123CBDAA">
              <w:rPr>
                <w:rFonts w:asciiTheme="minorHAnsi" w:hAnsiTheme="minorHAnsi" w:cstheme="minorBidi"/>
                <w:lang w:val="en-US"/>
              </w:rPr>
              <w:t>Nazwa podmiotu</w:t>
            </w:r>
            <w:r w:rsidR="00240249" w:rsidRPr="123CBDAA">
              <w:rPr>
                <w:rFonts w:asciiTheme="minorHAnsi" w:hAnsiTheme="minorHAnsi" w:cstheme="minorBidi"/>
                <w:lang w:val="en-US"/>
              </w:rPr>
              <w:t xml:space="preserve"> na rzecz którego została wykonana usługa</w:t>
            </w:r>
          </w:p>
        </w:tc>
        <w:tc>
          <w:tcPr>
            <w:tcW w:w="1690" w:type="dxa"/>
          </w:tcPr>
          <w:p w14:paraId="485317AC" w14:textId="0B072979" w:rsidR="00112ADC" w:rsidRDefault="00240249" w:rsidP="123CBDAA">
            <w:pPr>
              <w:pStyle w:val="Standard"/>
              <w:spacing w:line="360" w:lineRule="auto"/>
              <w:jc w:val="both"/>
              <w:rPr>
                <w:rFonts w:asciiTheme="minorHAnsi" w:hAnsiTheme="minorHAnsi" w:cstheme="minorBidi"/>
                <w:lang w:val="en-US"/>
              </w:rPr>
            </w:pPr>
            <w:r w:rsidRPr="123CBDAA">
              <w:rPr>
                <w:rFonts w:asciiTheme="minorHAnsi" w:hAnsiTheme="minorHAnsi" w:cstheme="minorBidi"/>
                <w:lang w:val="en-US"/>
              </w:rPr>
              <w:t>Dokument potwierdzający usługę</w:t>
            </w:r>
          </w:p>
        </w:tc>
        <w:tc>
          <w:tcPr>
            <w:tcW w:w="1456" w:type="dxa"/>
          </w:tcPr>
          <w:p w14:paraId="36BFFE79" w14:textId="3BA75471" w:rsidR="00112ADC" w:rsidRDefault="00240249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Uwagi </w:t>
            </w:r>
          </w:p>
        </w:tc>
      </w:tr>
      <w:tr w:rsidR="00112ADC" w14:paraId="13ED7286" w14:textId="77777777" w:rsidTr="123CBDAA">
        <w:tc>
          <w:tcPr>
            <w:tcW w:w="505" w:type="dxa"/>
          </w:tcPr>
          <w:p w14:paraId="48978773" w14:textId="29F0DA05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73" w:type="dxa"/>
          </w:tcPr>
          <w:p w14:paraId="783424CF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1" w:type="dxa"/>
          </w:tcPr>
          <w:p w14:paraId="037517D5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7" w:type="dxa"/>
          </w:tcPr>
          <w:p w14:paraId="3E1FF8F5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</w:tcPr>
          <w:p w14:paraId="6B9E99C8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3E7E7223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12ADC" w14:paraId="0D9B2784" w14:textId="77777777" w:rsidTr="123CBDAA">
        <w:tc>
          <w:tcPr>
            <w:tcW w:w="505" w:type="dxa"/>
          </w:tcPr>
          <w:p w14:paraId="174F2EF0" w14:textId="17E8B1BC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73" w:type="dxa"/>
          </w:tcPr>
          <w:p w14:paraId="53C85FC3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1" w:type="dxa"/>
          </w:tcPr>
          <w:p w14:paraId="490EACFB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7" w:type="dxa"/>
          </w:tcPr>
          <w:p w14:paraId="530EFDA9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</w:tcPr>
          <w:p w14:paraId="01262C7E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3085870F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12ADC" w14:paraId="084D0C03" w14:textId="77777777" w:rsidTr="123CBDAA">
        <w:tc>
          <w:tcPr>
            <w:tcW w:w="505" w:type="dxa"/>
          </w:tcPr>
          <w:p w14:paraId="1447A280" w14:textId="54F72A73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73" w:type="dxa"/>
          </w:tcPr>
          <w:p w14:paraId="1B31B26D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81" w:type="dxa"/>
          </w:tcPr>
          <w:p w14:paraId="5C96B7FB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7" w:type="dxa"/>
          </w:tcPr>
          <w:p w14:paraId="1D1CF91B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</w:tcPr>
          <w:p w14:paraId="7B8D4597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75B3A850" w14:textId="77777777" w:rsidR="00112ADC" w:rsidRDefault="00112ADC" w:rsidP="005F088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14AAB5" w14:textId="3EFA6348" w:rsidR="00D3710F" w:rsidRPr="00240249" w:rsidRDefault="005F0889" w:rsidP="0024024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1E5B466" w14:textId="77777777" w:rsidR="00D3710F" w:rsidRPr="00D3710F" w:rsidRDefault="00D3710F" w:rsidP="00D3710F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D3710F">
        <w:rPr>
          <w:rFonts w:asciiTheme="minorHAnsi" w:hAnsiTheme="minorHAnsi" w:cstheme="minorHAnsi"/>
          <w:i/>
        </w:rPr>
        <w:t xml:space="preserve">Miejscowość ............................, dnia ............................... </w:t>
      </w:r>
    </w:p>
    <w:p w14:paraId="1446944F" w14:textId="77777777" w:rsidR="00D3710F" w:rsidRPr="00D3710F" w:rsidRDefault="00D3710F" w:rsidP="00D3710F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72B459DC" w14:textId="77777777" w:rsidR="00D3710F" w:rsidRPr="00D3710F" w:rsidRDefault="00D3710F" w:rsidP="00D3710F">
      <w:pPr>
        <w:ind w:firstLine="6237"/>
        <w:rPr>
          <w:rFonts w:asciiTheme="minorHAnsi" w:hAnsiTheme="minorHAnsi" w:cstheme="minorHAnsi"/>
          <w:lang w:val="pl-PL"/>
        </w:rPr>
      </w:pPr>
      <w:r w:rsidRPr="00D3710F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0BE851D9" w14:textId="77777777" w:rsidR="00D3710F" w:rsidRPr="00D3710F" w:rsidRDefault="00D3710F" w:rsidP="00D3710F">
      <w:pPr>
        <w:ind w:firstLine="6237"/>
        <w:rPr>
          <w:rFonts w:asciiTheme="minorHAnsi" w:hAnsiTheme="minorHAnsi" w:cstheme="minorHAnsi"/>
          <w:lang w:val="pl-PL"/>
        </w:rPr>
      </w:pPr>
      <w:r w:rsidRPr="00D3710F">
        <w:rPr>
          <w:rFonts w:asciiTheme="minorHAnsi" w:hAnsiTheme="minorHAnsi" w:cstheme="minorHAnsi"/>
          <w:lang w:val="pl-PL"/>
        </w:rPr>
        <w:t>(podpis Wykonawcy)</w:t>
      </w:r>
    </w:p>
    <w:p w14:paraId="2FADDAD1" w14:textId="47CFB6AC" w:rsidR="00204095" w:rsidRPr="00D3710F" w:rsidRDefault="00204095" w:rsidP="00D3710F">
      <w:pPr>
        <w:rPr>
          <w:rFonts w:asciiTheme="minorHAnsi" w:hAnsiTheme="minorHAnsi" w:cstheme="minorHAnsi"/>
          <w:lang w:val="pl-PL"/>
        </w:rPr>
      </w:pPr>
    </w:p>
    <w:sectPr w:rsidR="00204095" w:rsidRPr="00D371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52940" w14:textId="77777777" w:rsidR="00FA062E" w:rsidRDefault="00FA062E" w:rsidP="00231BDB">
      <w:r>
        <w:separator/>
      </w:r>
    </w:p>
  </w:endnote>
  <w:endnote w:type="continuationSeparator" w:id="0">
    <w:p w14:paraId="4E2CED06" w14:textId="77777777" w:rsidR="00FA062E" w:rsidRDefault="00FA062E" w:rsidP="00231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D66C8" w14:textId="77777777" w:rsidR="007977AF" w:rsidRDefault="007977AF" w:rsidP="007338CB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</w:rPr>
    </w:pPr>
  </w:p>
  <w:p w14:paraId="1A35AB7F" w14:textId="77777777" w:rsidR="001D11CB" w:rsidRDefault="001D11CB" w:rsidP="001D11CB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 w:rsidRPr="00ED749B">
      <w:rPr>
        <w:rFonts w:asciiTheme="minorHAnsi" w:hAnsiTheme="minorHAnsi" w:cstheme="minorHAnsi"/>
        <w:i/>
        <w:sz w:val="18"/>
        <w:szCs w:val="18"/>
        <w:lang w:val="pl-PL"/>
      </w:rPr>
      <w:t>Pilotaż Społecznej Agencji Najmu w</w:t>
    </w:r>
    <w:r>
      <w:rPr>
        <w:rFonts w:asciiTheme="minorHAnsi" w:hAnsiTheme="minorHAnsi" w:cstheme="minorHAnsi"/>
        <w:i/>
        <w:sz w:val="18"/>
        <w:szCs w:val="18"/>
        <w:lang w:val="pl-PL"/>
      </w:rPr>
      <w:t xml:space="preserve"> Dąbrowie Górniczej adresowanej do mieszkańców pozostających w trudnej sytuacji mieszkaniowej i życiowej</w:t>
    </w:r>
  </w:p>
  <w:p w14:paraId="506A3A31" w14:textId="1D586859" w:rsidR="00A42EC3" w:rsidRPr="001D11CB" w:rsidRDefault="001D11CB" w:rsidP="001D11CB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>
      <w:rPr>
        <w:rFonts w:asciiTheme="minorHAnsi" w:hAnsiTheme="minorHAnsi" w:cstheme="minorHAnsi"/>
        <w:i/>
        <w:sz w:val="18"/>
        <w:szCs w:val="18"/>
        <w:lang w:val="pl-PL"/>
      </w:rPr>
      <w:t>Projekt dofinansowany ze środków Unii Europejskiej w ramach programu Fundusze Europejskie dla Rozwoju Społecznego</w:t>
    </w:r>
  </w:p>
  <w:p w14:paraId="2570775C" w14:textId="618DF892" w:rsidR="00921804" w:rsidRPr="00D92BAD" w:rsidRDefault="00921804" w:rsidP="00A42EC3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3A027" w14:textId="77777777" w:rsidR="00FA062E" w:rsidRDefault="00FA062E" w:rsidP="00231BDB">
      <w:r>
        <w:separator/>
      </w:r>
    </w:p>
  </w:footnote>
  <w:footnote w:type="continuationSeparator" w:id="0">
    <w:p w14:paraId="70133BDA" w14:textId="77777777" w:rsidR="00FA062E" w:rsidRDefault="00FA062E" w:rsidP="00231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BDD40" w14:textId="31D2D760" w:rsidR="00921804" w:rsidRDefault="00651630" w:rsidP="00231BDB">
    <w:pPr>
      <w:pStyle w:val="Nagwek"/>
      <w:jc w:val="center"/>
    </w:pPr>
    <w:r w:rsidRPr="004F5D63">
      <w:rPr>
        <w:noProof/>
        <w:lang w:val="pl-PL"/>
      </w:rPr>
      <w:drawing>
        <wp:inline distT="0" distB="0" distL="0" distR="0" wp14:anchorId="009D5C83" wp14:editId="6A7906C7">
          <wp:extent cx="5760720" cy="605155"/>
          <wp:effectExtent l="0" t="0" r="0" b="4445"/>
          <wp:docPr id="1125774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92"/>
        </w:tabs>
        <w:ind w:left="692" w:hanging="360"/>
      </w:pPr>
    </w:lvl>
  </w:abstractNum>
  <w:abstractNum w:abstractNumId="2" w15:restartNumberingAfterBreak="0">
    <w:nsid w:val="00000004"/>
    <w:multiLevelType w:val="singleLevel"/>
    <w:tmpl w:val="C530361C"/>
    <w:name w:val="WW8Num4"/>
    <w:lvl w:ilvl="0">
      <w:start w:val="1"/>
      <w:numFmt w:val="decimal"/>
      <w:lvlText w:val="%1."/>
      <w:lvlJc w:val="left"/>
      <w:pPr>
        <w:tabs>
          <w:tab w:val="num" w:pos="254"/>
        </w:tabs>
        <w:ind w:left="0" w:firstLine="0"/>
      </w:pPr>
      <w:rPr>
        <w:rFonts w:asciiTheme="minorHAnsi" w:hAnsiTheme="minorHAnsi" w:cstheme="minorHAnsi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1" w15:restartNumberingAfterBreak="0">
    <w:nsid w:val="00000051"/>
    <w:multiLevelType w:val="multilevel"/>
    <w:tmpl w:val="EBCEC0E6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654739"/>
    <w:multiLevelType w:val="hybridMultilevel"/>
    <w:tmpl w:val="377C0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C25C44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0C4EC3"/>
    <w:multiLevelType w:val="hybridMultilevel"/>
    <w:tmpl w:val="969422E4"/>
    <w:lvl w:ilvl="0" w:tplc="F3E63F4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0C5B302C"/>
    <w:multiLevelType w:val="hybridMultilevel"/>
    <w:tmpl w:val="FCACE8E4"/>
    <w:lvl w:ilvl="0" w:tplc="204433A2">
      <w:start w:val="27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962D7"/>
    <w:multiLevelType w:val="hybridMultilevel"/>
    <w:tmpl w:val="D85A78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F445E1C"/>
    <w:multiLevelType w:val="hybridMultilevel"/>
    <w:tmpl w:val="C4E4D8EA"/>
    <w:lvl w:ilvl="0" w:tplc="03D66E9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AE1EAF"/>
    <w:multiLevelType w:val="hybridMultilevel"/>
    <w:tmpl w:val="E61ECEAE"/>
    <w:lvl w:ilvl="0" w:tplc="8F2AC31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396DF6"/>
    <w:multiLevelType w:val="hybridMultilevel"/>
    <w:tmpl w:val="CEA88350"/>
    <w:lvl w:ilvl="0" w:tplc="B96E28E8">
      <w:start w:val="1"/>
      <w:numFmt w:val="decimal"/>
      <w:lvlText w:val="%1."/>
      <w:lvlJc w:val="left"/>
      <w:pPr>
        <w:ind w:left="717" w:hanging="360"/>
      </w:pPr>
      <w:rPr>
        <w:rFonts w:asciiTheme="minorHAnsi" w:eastAsia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113C5342"/>
    <w:multiLevelType w:val="hybridMultilevel"/>
    <w:tmpl w:val="7026055E"/>
    <w:lvl w:ilvl="0" w:tplc="03EAA954">
      <w:start w:val="1"/>
      <w:numFmt w:val="decimal"/>
      <w:suff w:val="space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156B95"/>
    <w:multiLevelType w:val="hybridMultilevel"/>
    <w:tmpl w:val="CC5ED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B6772D"/>
    <w:multiLevelType w:val="hybridMultilevel"/>
    <w:tmpl w:val="705CE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B0C4503"/>
    <w:multiLevelType w:val="hybridMultilevel"/>
    <w:tmpl w:val="7C34390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9881399"/>
    <w:multiLevelType w:val="hybridMultilevel"/>
    <w:tmpl w:val="05EC94DE"/>
    <w:lvl w:ilvl="0" w:tplc="F6CA3FFC">
      <w:start w:val="1"/>
      <w:numFmt w:val="lowerLetter"/>
      <w:lvlText w:val="%1)"/>
      <w:lvlJc w:val="left"/>
      <w:pPr>
        <w:ind w:left="1068" w:hanging="360"/>
      </w:pPr>
      <w:rPr>
        <w:rFonts w:eastAsia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2B0D3B6B"/>
    <w:multiLevelType w:val="hybridMultilevel"/>
    <w:tmpl w:val="6B5C41A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AE80DFE"/>
    <w:multiLevelType w:val="hybridMultilevel"/>
    <w:tmpl w:val="E436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3384B"/>
    <w:multiLevelType w:val="hybridMultilevel"/>
    <w:tmpl w:val="C4A45F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3CA07422"/>
    <w:multiLevelType w:val="hybridMultilevel"/>
    <w:tmpl w:val="2A7AD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640C5"/>
    <w:multiLevelType w:val="hybridMultilevel"/>
    <w:tmpl w:val="B0E6FF2A"/>
    <w:lvl w:ilvl="0" w:tplc="3656EB8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C0296F"/>
    <w:multiLevelType w:val="hybridMultilevel"/>
    <w:tmpl w:val="C7F8E890"/>
    <w:lvl w:ilvl="0" w:tplc="0DC4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634262CA">
      <w:numFmt w:val="none"/>
      <w:lvlText w:val=""/>
      <w:lvlJc w:val="left"/>
      <w:pPr>
        <w:tabs>
          <w:tab w:val="num" w:pos="360"/>
        </w:tabs>
      </w:pPr>
    </w:lvl>
    <w:lvl w:ilvl="3" w:tplc="534CE056">
      <w:numFmt w:val="none"/>
      <w:lvlText w:val=""/>
      <w:lvlJc w:val="left"/>
      <w:pPr>
        <w:tabs>
          <w:tab w:val="num" w:pos="360"/>
        </w:tabs>
      </w:pPr>
    </w:lvl>
    <w:lvl w:ilvl="4" w:tplc="DF184E16">
      <w:numFmt w:val="none"/>
      <w:lvlText w:val=""/>
      <w:lvlJc w:val="left"/>
      <w:pPr>
        <w:tabs>
          <w:tab w:val="num" w:pos="360"/>
        </w:tabs>
      </w:pPr>
    </w:lvl>
    <w:lvl w:ilvl="5" w:tplc="0E286E56">
      <w:numFmt w:val="none"/>
      <w:lvlText w:val=""/>
      <w:lvlJc w:val="left"/>
      <w:pPr>
        <w:tabs>
          <w:tab w:val="num" w:pos="360"/>
        </w:tabs>
      </w:pPr>
    </w:lvl>
    <w:lvl w:ilvl="6" w:tplc="69427236">
      <w:numFmt w:val="none"/>
      <w:lvlText w:val=""/>
      <w:lvlJc w:val="left"/>
      <w:pPr>
        <w:tabs>
          <w:tab w:val="num" w:pos="360"/>
        </w:tabs>
      </w:pPr>
    </w:lvl>
    <w:lvl w:ilvl="7" w:tplc="0316DE5E">
      <w:numFmt w:val="none"/>
      <w:lvlText w:val=""/>
      <w:lvlJc w:val="left"/>
      <w:pPr>
        <w:tabs>
          <w:tab w:val="num" w:pos="360"/>
        </w:tabs>
      </w:pPr>
    </w:lvl>
    <w:lvl w:ilvl="8" w:tplc="48C2A1C6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462B3385"/>
    <w:multiLevelType w:val="hybridMultilevel"/>
    <w:tmpl w:val="43DE215A"/>
    <w:lvl w:ilvl="0" w:tplc="0FC68D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C470F"/>
    <w:multiLevelType w:val="hybridMultilevel"/>
    <w:tmpl w:val="76B4461A"/>
    <w:lvl w:ilvl="0" w:tplc="B23E81B8">
      <w:start w:val="1"/>
      <w:numFmt w:val="decimal"/>
      <w:lvlText w:val="%1."/>
      <w:lvlJc w:val="left"/>
      <w:pPr>
        <w:ind w:left="578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1015815"/>
    <w:multiLevelType w:val="hybridMultilevel"/>
    <w:tmpl w:val="ECE014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30953AD"/>
    <w:multiLevelType w:val="singleLevel"/>
    <w:tmpl w:val="427E5C36"/>
    <w:lvl w:ilvl="0">
      <w:start w:val="1"/>
      <w:numFmt w:val="decimal"/>
      <w:lvlText w:val="%1)"/>
      <w:lvlJc w:val="left"/>
      <w:pPr>
        <w:tabs>
          <w:tab w:val="num" w:pos="562"/>
        </w:tabs>
        <w:ind w:left="562" w:hanging="420"/>
      </w:pPr>
      <w:rPr>
        <w:rFonts w:hint="default"/>
      </w:rPr>
    </w:lvl>
  </w:abstractNum>
  <w:abstractNum w:abstractNumId="36" w15:restartNumberingAfterBreak="0">
    <w:nsid w:val="552D6321"/>
    <w:multiLevelType w:val="hybridMultilevel"/>
    <w:tmpl w:val="6D7A84AA"/>
    <w:lvl w:ilvl="0" w:tplc="D53607B8">
      <w:start w:val="1"/>
      <w:numFmt w:val="decimal"/>
      <w:lvlText w:val="%1."/>
      <w:lvlJc w:val="left"/>
      <w:pPr>
        <w:ind w:left="-485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595" w:hanging="360"/>
      </w:pPr>
    </w:lvl>
    <w:lvl w:ilvl="2" w:tplc="0415001B" w:tentative="1">
      <w:start w:val="1"/>
      <w:numFmt w:val="lowerRoman"/>
      <w:lvlText w:val="%3."/>
      <w:lvlJc w:val="right"/>
      <w:pPr>
        <w:ind w:left="1315" w:hanging="180"/>
      </w:pPr>
    </w:lvl>
    <w:lvl w:ilvl="3" w:tplc="0415000F" w:tentative="1">
      <w:start w:val="1"/>
      <w:numFmt w:val="decimal"/>
      <w:lvlText w:val="%4."/>
      <w:lvlJc w:val="left"/>
      <w:pPr>
        <w:ind w:left="2035" w:hanging="360"/>
      </w:pPr>
    </w:lvl>
    <w:lvl w:ilvl="4" w:tplc="04150019" w:tentative="1">
      <w:start w:val="1"/>
      <w:numFmt w:val="lowerLetter"/>
      <w:lvlText w:val="%5."/>
      <w:lvlJc w:val="left"/>
      <w:pPr>
        <w:ind w:left="2755" w:hanging="360"/>
      </w:pPr>
    </w:lvl>
    <w:lvl w:ilvl="5" w:tplc="0415001B" w:tentative="1">
      <w:start w:val="1"/>
      <w:numFmt w:val="lowerRoman"/>
      <w:lvlText w:val="%6."/>
      <w:lvlJc w:val="right"/>
      <w:pPr>
        <w:ind w:left="3475" w:hanging="180"/>
      </w:pPr>
    </w:lvl>
    <w:lvl w:ilvl="6" w:tplc="0415000F" w:tentative="1">
      <w:start w:val="1"/>
      <w:numFmt w:val="decimal"/>
      <w:lvlText w:val="%7."/>
      <w:lvlJc w:val="left"/>
      <w:pPr>
        <w:ind w:left="4195" w:hanging="360"/>
      </w:pPr>
    </w:lvl>
    <w:lvl w:ilvl="7" w:tplc="04150019" w:tentative="1">
      <w:start w:val="1"/>
      <w:numFmt w:val="lowerLetter"/>
      <w:lvlText w:val="%8."/>
      <w:lvlJc w:val="left"/>
      <w:pPr>
        <w:ind w:left="4915" w:hanging="360"/>
      </w:pPr>
    </w:lvl>
    <w:lvl w:ilvl="8" w:tplc="0415001B" w:tentative="1">
      <w:start w:val="1"/>
      <w:numFmt w:val="lowerRoman"/>
      <w:lvlText w:val="%9."/>
      <w:lvlJc w:val="right"/>
      <w:pPr>
        <w:ind w:left="5635" w:hanging="180"/>
      </w:pPr>
    </w:lvl>
  </w:abstractNum>
  <w:abstractNum w:abstractNumId="37" w15:restartNumberingAfterBreak="0">
    <w:nsid w:val="58533D9E"/>
    <w:multiLevelType w:val="hybridMultilevel"/>
    <w:tmpl w:val="A134C3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FC1718"/>
    <w:multiLevelType w:val="hybridMultilevel"/>
    <w:tmpl w:val="41408918"/>
    <w:lvl w:ilvl="0" w:tplc="78AAA96A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9" w:hanging="360"/>
      </w:pPr>
    </w:lvl>
    <w:lvl w:ilvl="2" w:tplc="0415001B" w:tentative="1">
      <w:start w:val="1"/>
      <w:numFmt w:val="lowerRoman"/>
      <w:lvlText w:val="%3."/>
      <w:lvlJc w:val="right"/>
      <w:pPr>
        <w:ind w:left="1249" w:hanging="180"/>
      </w:pPr>
    </w:lvl>
    <w:lvl w:ilvl="3" w:tplc="0415000F" w:tentative="1">
      <w:start w:val="1"/>
      <w:numFmt w:val="decimal"/>
      <w:lvlText w:val="%4."/>
      <w:lvlJc w:val="left"/>
      <w:pPr>
        <w:ind w:left="1969" w:hanging="360"/>
      </w:pPr>
    </w:lvl>
    <w:lvl w:ilvl="4" w:tplc="04150019" w:tentative="1">
      <w:start w:val="1"/>
      <w:numFmt w:val="lowerLetter"/>
      <w:lvlText w:val="%5."/>
      <w:lvlJc w:val="left"/>
      <w:pPr>
        <w:ind w:left="2689" w:hanging="360"/>
      </w:pPr>
    </w:lvl>
    <w:lvl w:ilvl="5" w:tplc="0415001B" w:tentative="1">
      <w:start w:val="1"/>
      <w:numFmt w:val="lowerRoman"/>
      <w:lvlText w:val="%6."/>
      <w:lvlJc w:val="right"/>
      <w:pPr>
        <w:ind w:left="3409" w:hanging="180"/>
      </w:pPr>
    </w:lvl>
    <w:lvl w:ilvl="6" w:tplc="0415000F" w:tentative="1">
      <w:start w:val="1"/>
      <w:numFmt w:val="decimal"/>
      <w:lvlText w:val="%7."/>
      <w:lvlJc w:val="left"/>
      <w:pPr>
        <w:ind w:left="4129" w:hanging="360"/>
      </w:pPr>
    </w:lvl>
    <w:lvl w:ilvl="7" w:tplc="04150019" w:tentative="1">
      <w:start w:val="1"/>
      <w:numFmt w:val="lowerLetter"/>
      <w:lvlText w:val="%8."/>
      <w:lvlJc w:val="left"/>
      <w:pPr>
        <w:ind w:left="4849" w:hanging="360"/>
      </w:pPr>
    </w:lvl>
    <w:lvl w:ilvl="8" w:tplc="0415001B" w:tentative="1">
      <w:start w:val="1"/>
      <w:numFmt w:val="lowerRoman"/>
      <w:lvlText w:val="%9."/>
      <w:lvlJc w:val="right"/>
      <w:pPr>
        <w:ind w:left="5569" w:hanging="180"/>
      </w:pPr>
    </w:lvl>
  </w:abstractNum>
  <w:abstractNum w:abstractNumId="39" w15:restartNumberingAfterBreak="0">
    <w:nsid w:val="5FEF27E7"/>
    <w:multiLevelType w:val="hybridMultilevel"/>
    <w:tmpl w:val="EE4A1E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6800B78"/>
    <w:multiLevelType w:val="multilevel"/>
    <w:tmpl w:val="D2023DF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87516D3"/>
    <w:multiLevelType w:val="hybridMultilevel"/>
    <w:tmpl w:val="FCD892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1732CC"/>
    <w:multiLevelType w:val="hybridMultilevel"/>
    <w:tmpl w:val="944A4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4DD4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65664B"/>
    <w:multiLevelType w:val="hybridMultilevel"/>
    <w:tmpl w:val="1EB68BDA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44" w15:restartNumberingAfterBreak="0">
    <w:nsid w:val="6E731432"/>
    <w:multiLevelType w:val="hybridMultilevel"/>
    <w:tmpl w:val="A4CC8EEA"/>
    <w:lvl w:ilvl="0" w:tplc="07DA728A">
      <w:start w:val="1"/>
      <w:numFmt w:val="upperLetter"/>
      <w:lvlText w:val="%1."/>
      <w:lvlJc w:val="left"/>
      <w:pPr>
        <w:ind w:left="1631" w:hanging="360"/>
      </w:pPr>
    </w:lvl>
    <w:lvl w:ilvl="1" w:tplc="BA3E5AD0">
      <w:start w:val="21"/>
      <w:numFmt w:val="decimal"/>
      <w:lvlText w:val="%2."/>
      <w:lvlJc w:val="left"/>
      <w:pPr>
        <w:ind w:left="2351" w:hanging="360"/>
      </w:pPr>
      <w:rPr>
        <w:rFonts w:hint="default"/>
        <w:b/>
      </w:rPr>
    </w:lvl>
    <w:lvl w:ilvl="2" w:tplc="419678C4">
      <w:start w:val="2"/>
      <w:numFmt w:val="upperRoman"/>
      <w:lvlText w:val="%3&gt;"/>
      <w:lvlJc w:val="left"/>
      <w:pPr>
        <w:ind w:left="3611" w:hanging="720"/>
      </w:pPr>
      <w:rPr>
        <w:rFonts w:hint="default"/>
        <w:b/>
      </w:rPr>
    </w:lvl>
    <w:lvl w:ilvl="3" w:tplc="AE4E5EC4">
      <w:start w:val="1"/>
      <w:numFmt w:val="decimal"/>
      <w:lvlText w:val="%4)"/>
      <w:lvlJc w:val="left"/>
      <w:pPr>
        <w:ind w:left="786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511" w:hanging="360"/>
      </w:pPr>
    </w:lvl>
    <w:lvl w:ilvl="5" w:tplc="0415001B" w:tentative="1">
      <w:start w:val="1"/>
      <w:numFmt w:val="lowerRoman"/>
      <w:lvlText w:val="%6."/>
      <w:lvlJc w:val="right"/>
      <w:pPr>
        <w:ind w:left="5231" w:hanging="180"/>
      </w:pPr>
    </w:lvl>
    <w:lvl w:ilvl="6" w:tplc="0415000F" w:tentative="1">
      <w:start w:val="1"/>
      <w:numFmt w:val="decimal"/>
      <w:lvlText w:val="%7."/>
      <w:lvlJc w:val="left"/>
      <w:pPr>
        <w:ind w:left="5951" w:hanging="360"/>
      </w:pPr>
    </w:lvl>
    <w:lvl w:ilvl="7" w:tplc="04150019" w:tentative="1">
      <w:start w:val="1"/>
      <w:numFmt w:val="lowerLetter"/>
      <w:lvlText w:val="%8."/>
      <w:lvlJc w:val="left"/>
      <w:pPr>
        <w:ind w:left="6671" w:hanging="360"/>
      </w:pPr>
    </w:lvl>
    <w:lvl w:ilvl="8" w:tplc="0415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45" w15:restartNumberingAfterBreak="0">
    <w:nsid w:val="6F8B04D3"/>
    <w:multiLevelType w:val="hybridMultilevel"/>
    <w:tmpl w:val="92E83D22"/>
    <w:lvl w:ilvl="0" w:tplc="A32AFB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5148E8"/>
    <w:multiLevelType w:val="hybridMultilevel"/>
    <w:tmpl w:val="07104E96"/>
    <w:lvl w:ilvl="0" w:tplc="278EF6B6">
      <w:start w:val="1"/>
      <w:numFmt w:val="decimal"/>
      <w:lvlText w:val="%1."/>
      <w:lvlJc w:val="left"/>
      <w:pPr>
        <w:ind w:left="778" w:hanging="360"/>
      </w:pPr>
      <w:rPr>
        <w:rFonts w:asciiTheme="minorHAnsi" w:eastAsiaTheme="minorHAnsi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7" w15:restartNumberingAfterBreak="0">
    <w:nsid w:val="74217031"/>
    <w:multiLevelType w:val="hybridMultilevel"/>
    <w:tmpl w:val="CC08C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6D04C30"/>
    <w:multiLevelType w:val="hybridMultilevel"/>
    <w:tmpl w:val="DA86F55A"/>
    <w:lvl w:ilvl="0" w:tplc="455EA4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D81C14"/>
    <w:multiLevelType w:val="hybridMultilevel"/>
    <w:tmpl w:val="C04A8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790544">
    <w:abstractNumId w:val="45"/>
  </w:num>
  <w:num w:numId="2" w16cid:durableId="800923127">
    <w:abstractNumId w:val="25"/>
  </w:num>
  <w:num w:numId="3" w16cid:durableId="1825121496">
    <w:abstractNumId w:val="28"/>
  </w:num>
  <w:num w:numId="4" w16cid:durableId="496775268">
    <w:abstractNumId w:val="23"/>
  </w:num>
  <w:num w:numId="5" w16cid:durableId="1760170942">
    <w:abstractNumId w:val="43"/>
  </w:num>
  <w:num w:numId="6" w16cid:durableId="1162434466">
    <w:abstractNumId w:val="44"/>
  </w:num>
  <w:num w:numId="7" w16cid:durableId="955520850">
    <w:abstractNumId w:val="29"/>
  </w:num>
  <w:num w:numId="8" w16cid:durableId="1200777177">
    <w:abstractNumId w:val="30"/>
  </w:num>
  <w:num w:numId="9" w16cid:durableId="683288049">
    <w:abstractNumId w:val="17"/>
  </w:num>
  <w:num w:numId="10" w16cid:durableId="705835398">
    <w:abstractNumId w:val="16"/>
  </w:num>
  <w:num w:numId="11" w16cid:durableId="1699892430">
    <w:abstractNumId w:val="36"/>
  </w:num>
  <w:num w:numId="12" w16cid:durableId="1179080329">
    <w:abstractNumId w:val="18"/>
  </w:num>
  <w:num w:numId="13" w16cid:durableId="1487429066">
    <w:abstractNumId w:val="12"/>
  </w:num>
  <w:num w:numId="14" w16cid:durableId="1128082275">
    <w:abstractNumId w:val="22"/>
  </w:num>
  <w:num w:numId="15" w16cid:durableId="340595769">
    <w:abstractNumId w:val="26"/>
  </w:num>
  <w:num w:numId="16" w16cid:durableId="17590419">
    <w:abstractNumId w:val="40"/>
  </w:num>
  <w:num w:numId="17" w16cid:durableId="429275531">
    <w:abstractNumId w:val="20"/>
  </w:num>
  <w:num w:numId="18" w16cid:durableId="1596279224">
    <w:abstractNumId w:val="46"/>
  </w:num>
  <w:num w:numId="19" w16cid:durableId="1730568240">
    <w:abstractNumId w:val="33"/>
  </w:num>
  <w:num w:numId="20" w16cid:durableId="226958165">
    <w:abstractNumId w:val="35"/>
  </w:num>
  <w:num w:numId="21" w16cid:durableId="213661846">
    <w:abstractNumId w:val="48"/>
  </w:num>
  <w:num w:numId="22" w16cid:durableId="1357729966">
    <w:abstractNumId w:val="41"/>
  </w:num>
  <w:num w:numId="23" w16cid:durableId="445276593">
    <w:abstractNumId w:val="34"/>
  </w:num>
  <w:num w:numId="24" w16cid:durableId="1512063887">
    <w:abstractNumId w:val="39"/>
  </w:num>
  <w:num w:numId="25" w16cid:durableId="575096115">
    <w:abstractNumId w:val="37"/>
  </w:num>
  <w:num w:numId="26" w16cid:durableId="456989660">
    <w:abstractNumId w:val="19"/>
  </w:num>
  <w:num w:numId="27" w16cid:durableId="907961314">
    <w:abstractNumId w:val="27"/>
  </w:num>
  <w:num w:numId="28" w16cid:durableId="1139686263">
    <w:abstractNumId w:val="14"/>
  </w:num>
  <w:num w:numId="29" w16cid:durableId="545526750">
    <w:abstractNumId w:val="15"/>
  </w:num>
  <w:num w:numId="30" w16cid:durableId="938831202">
    <w:abstractNumId w:val="38"/>
  </w:num>
  <w:num w:numId="31" w16cid:durableId="698509386">
    <w:abstractNumId w:val="11"/>
  </w:num>
  <w:num w:numId="32" w16cid:durableId="546722657">
    <w:abstractNumId w:val="47"/>
  </w:num>
  <w:num w:numId="33" w16cid:durableId="414590771">
    <w:abstractNumId w:val="31"/>
  </w:num>
  <w:num w:numId="34" w16cid:durableId="730271755">
    <w:abstractNumId w:val="49"/>
  </w:num>
  <w:num w:numId="35" w16cid:durableId="160702885">
    <w:abstractNumId w:val="42"/>
  </w:num>
  <w:num w:numId="36" w16cid:durableId="480970656">
    <w:abstractNumId w:val="13"/>
  </w:num>
  <w:num w:numId="37" w16cid:durableId="494154134">
    <w:abstractNumId w:val="32"/>
  </w:num>
  <w:num w:numId="38" w16cid:durableId="1996302306">
    <w:abstractNumId w:val="21"/>
  </w:num>
  <w:num w:numId="39" w16cid:durableId="1867523481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E46"/>
    <w:rsid w:val="00041F00"/>
    <w:rsid w:val="00063492"/>
    <w:rsid w:val="00063959"/>
    <w:rsid w:val="00081088"/>
    <w:rsid w:val="0009192A"/>
    <w:rsid w:val="00097F64"/>
    <w:rsid w:val="000A3CAB"/>
    <w:rsid w:val="00112ADC"/>
    <w:rsid w:val="00150571"/>
    <w:rsid w:val="0015264A"/>
    <w:rsid w:val="00156A6E"/>
    <w:rsid w:val="001635B4"/>
    <w:rsid w:val="001838F2"/>
    <w:rsid w:val="00186DC6"/>
    <w:rsid w:val="001913F4"/>
    <w:rsid w:val="001A226C"/>
    <w:rsid w:val="001C000A"/>
    <w:rsid w:val="001D11CB"/>
    <w:rsid w:val="001F2E46"/>
    <w:rsid w:val="00204095"/>
    <w:rsid w:val="0022285C"/>
    <w:rsid w:val="00231BDB"/>
    <w:rsid w:val="0023378B"/>
    <w:rsid w:val="00240249"/>
    <w:rsid w:val="0024295E"/>
    <w:rsid w:val="00245561"/>
    <w:rsid w:val="00246BF0"/>
    <w:rsid w:val="0025666D"/>
    <w:rsid w:val="00263722"/>
    <w:rsid w:val="00276A00"/>
    <w:rsid w:val="002829B7"/>
    <w:rsid w:val="002B7293"/>
    <w:rsid w:val="002E72E4"/>
    <w:rsid w:val="00301ABE"/>
    <w:rsid w:val="003228DC"/>
    <w:rsid w:val="00336DA9"/>
    <w:rsid w:val="0033706D"/>
    <w:rsid w:val="00353395"/>
    <w:rsid w:val="003618D1"/>
    <w:rsid w:val="00364117"/>
    <w:rsid w:val="003739D6"/>
    <w:rsid w:val="003865B4"/>
    <w:rsid w:val="0039737E"/>
    <w:rsid w:val="003A44DD"/>
    <w:rsid w:val="003A4E5B"/>
    <w:rsid w:val="003E34A1"/>
    <w:rsid w:val="00401EB4"/>
    <w:rsid w:val="004120E3"/>
    <w:rsid w:val="00417389"/>
    <w:rsid w:val="00437D3A"/>
    <w:rsid w:val="0044644C"/>
    <w:rsid w:val="00466C10"/>
    <w:rsid w:val="004719A3"/>
    <w:rsid w:val="004739C5"/>
    <w:rsid w:val="0049273D"/>
    <w:rsid w:val="004928AA"/>
    <w:rsid w:val="004938DA"/>
    <w:rsid w:val="004A2E23"/>
    <w:rsid w:val="004A64FB"/>
    <w:rsid w:val="004C67EE"/>
    <w:rsid w:val="00510EED"/>
    <w:rsid w:val="005245DF"/>
    <w:rsid w:val="00541944"/>
    <w:rsid w:val="00585BA7"/>
    <w:rsid w:val="005B522A"/>
    <w:rsid w:val="005B579D"/>
    <w:rsid w:val="005B7BFF"/>
    <w:rsid w:val="005F0889"/>
    <w:rsid w:val="005F6BDB"/>
    <w:rsid w:val="005F79CA"/>
    <w:rsid w:val="0061682F"/>
    <w:rsid w:val="00631619"/>
    <w:rsid w:val="00637B5C"/>
    <w:rsid w:val="00647B00"/>
    <w:rsid w:val="00651630"/>
    <w:rsid w:val="00666F9F"/>
    <w:rsid w:val="00674528"/>
    <w:rsid w:val="006A4D61"/>
    <w:rsid w:val="006B0BBC"/>
    <w:rsid w:val="006C4B0F"/>
    <w:rsid w:val="006F0C7E"/>
    <w:rsid w:val="00713DFF"/>
    <w:rsid w:val="007233C1"/>
    <w:rsid w:val="00723758"/>
    <w:rsid w:val="007338CB"/>
    <w:rsid w:val="00767BC9"/>
    <w:rsid w:val="00770701"/>
    <w:rsid w:val="007747EC"/>
    <w:rsid w:val="00781BF9"/>
    <w:rsid w:val="007977AF"/>
    <w:rsid w:val="007A2FA3"/>
    <w:rsid w:val="007B2848"/>
    <w:rsid w:val="007E0CFD"/>
    <w:rsid w:val="007E44A0"/>
    <w:rsid w:val="007F0B1A"/>
    <w:rsid w:val="008050E2"/>
    <w:rsid w:val="0085781D"/>
    <w:rsid w:val="00860326"/>
    <w:rsid w:val="0086737D"/>
    <w:rsid w:val="00884D5B"/>
    <w:rsid w:val="008A0794"/>
    <w:rsid w:val="008B01CF"/>
    <w:rsid w:val="008C0C46"/>
    <w:rsid w:val="008C35B4"/>
    <w:rsid w:val="008E55A2"/>
    <w:rsid w:val="008F7D36"/>
    <w:rsid w:val="0090492A"/>
    <w:rsid w:val="00921804"/>
    <w:rsid w:val="009544AF"/>
    <w:rsid w:val="00956A39"/>
    <w:rsid w:val="00971C03"/>
    <w:rsid w:val="009765C4"/>
    <w:rsid w:val="00995351"/>
    <w:rsid w:val="009B56C8"/>
    <w:rsid w:val="009D13AB"/>
    <w:rsid w:val="009E7064"/>
    <w:rsid w:val="009F0422"/>
    <w:rsid w:val="009F76C7"/>
    <w:rsid w:val="00A42EC3"/>
    <w:rsid w:val="00A73488"/>
    <w:rsid w:val="00A737B3"/>
    <w:rsid w:val="00AB3AB0"/>
    <w:rsid w:val="00AD5D7C"/>
    <w:rsid w:val="00B15B60"/>
    <w:rsid w:val="00B266CA"/>
    <w:rsid w:val="00B32B99"/>
    <w:rsid w:val="00B35C1F"/>
    <w:rsid w:val="00B551E8"/>
    <w:rsid w:val="00BC0760"/>
    <w:rsid w:val="00BD0AA3"/>
    <w:rsid w:val="00BD752E"/>
    <w:rsid w:val="00BE0351"/>
    <w:rsid w:val="00BE3E62"/>
    <w:rsid w:val="00C50F57"/>
    <w:rsid w:val="00C55C84"/>
    <w:rsid w:val="00C65F9C"/>
    <w:rsid w:val="00C73813"/>
    <w:rsid w:val="00CB00EB"/>
    <w:rsid w:val="00CB0616"/>
    <w:rsid w:val="00D0660F"/>
    <w:rsid w:val="00D3556A"/>
    <w:rsid w:val="00D3710F"/>
    <w:rsid w:val="00D46F7C"/>
    <w:rsid w:val="00D578DE"/>
    <w:rsid w:val="00D62684"/>
    <w:rsid w:val="00D656C6"/>
    <w:rsid w:val="00D918C6"/>
    <w:rsid w:val="00D92BAD"/>
    <w:rsid w:val="00DA5BB5"/>
    <w:rsid w:val="00DD2972"/>
    <w:rsid w:val="00E01F0C"/>
    <w:rsid w:val="00E149A5"/>
    <w:rsid w:val="00E24427"/>
    <w:rsid w:val="00E256EB"/>
    <w:rsid w:val="00E35A96"/>
    <w:rsid w:val="00E5255B"/>
    <w:rsid w:val="00E840F9"/>
    <w:rsid w:val="00E87E9E"/>
    <w:rsid w:val="00ED139A"/>
    <w:rsid w:val="00EE41B8"/>
    <w:rsid w:val="00EE5905"/>
    <w:rsid w:val="00EF3E76"/>
    <w:rsid w:val="00F036CD"/>
    <w:rsid w:val="00F31B6A"/>
    <w:rsid w:val="00F4490B"/>
    <w:rsid w:val="00F6429B"/>
    <w:rsid w:val="00FA062E"/>
    <w:rsid w:val="00FC0829"/>
    <w:rsid w:val="123CB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382A5"/>
  <w15:chartTrackingRefBased/>
  <w15:docId w15:val="{9A1E431B-BBB4-4496-94AF-4282A576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B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1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2285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F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4B0F"/>
    <w:pPr>
      <w:keepNext/>
      <w:jc w:val="center"/>
      <w:outlineLvl w:val="3"/>
    </w:pPr>
    <w:rPr>
      <w:rFonts w:asciiTheme="minorHAnsi" w:hAnsiTheme="minorHAnsi" w:cstheme="minorHAnsi"/>
      <w:b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39737E"/>
    <w:pPr>
      <w:ind w:left="720"/>
      <w:contextualSpacing/>
    </w:pPr>
  </w:style>
  <w:style w:type="paragraph" w:customStyle="1" w:styleId="Default">
    <w:name w:val="Default"/>
    <w:qFormat/>
    <w:rsid w:val="003973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9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2285C"/>
  </w:style>
  <w:style w:type="character" w:customStyle="1" w:styleId="Nagwek2Znak">
    <w:name w:val="Nagłówek 2 Znak"/>
    <w:basedOn w:val="Domylnaczcionkaakapitu"/>
    <w:link w:val="Nagwek2"/>
    <w:uiPriority w:val="9"/>
    <w:rsid w:val="0022285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231B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231BDB"/>
  </w:style>
  <w:style w:type="paragraph" w:styleId="Stopka">
    <w:name w:val="footer"/>
    <w:basedOn w:val="Normalny"/>
    <w:link w:val="StopkaZnak"/>
    <w:uiPriority w:val="99"/>
    <w:unhideWhenUsed/>
    <w:rsid w:val="00231B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1BDB"/>
  </w:style>
  <w:style w:type="paragraph" w:styleId="NormalnyWeb">
    <w:name w:val="Normal (Web)"/>
    <w:basedOn w:val="Normalny"/>
    <w:uiPriority w:val="99"/>
    <w:unhideWhenUsed/>
    <w:rsid w:val="00231BDB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E41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Zawartotabeli">
    <w:name w:val="Zawartość tabeli"/>
    <w:basedOn w:val="Normalny"/>
    <w:rsid w:val="00EE41B8"/>
    <w:pPr>
      <w:suppressLineNumbers/>
    </w:pPr>
  </w:style>
  <w:style w:type="paragraph" w:customStyle="1" w:styleId="paragraphscxw214559356bcx0">
    <w:name w:val="paragraph scxw214559356 bcx0"/>
    <w:basedOn w:val="Normalny"/>
    <w:rsid w:val="00E87E9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eopscxw214559356bcx0">
    <w:name w:val="eop scxw214559356 bcx0"/>
    <w:basedOn w:val="Domylnaczcionkaakapitu"/>
    <w:rsid w:val="00E87E9E"/>
  </w:style>
  <w:style w:type="character" w:customStyle="1" w:styleId="normaltextrunscxw214559356bcx0">
    <w:name w:val="normaltextrun scxw214559356 bcx0"/>
    <w:basedOn w:val="Domylnaczcionkaakapitu"/>
    <w:rsid w:val="00E87E9E"/>
  </w:style>
  <w:style w:type="character" w:customStyle="1" w:styleId="apple-converted-space">
    <w:name w:val="apple-converted-space"/>
    <w:basedOn w:val="Domylnaczcionkaakapitu"/>
    <w:rsid w:val="00E87E9E"/>
  </w:style>
  <w:style w:type="character" w:customStyle="1" w:styleId="scxw214559356bcx0">
    <w:name w:val="scxw214559356 bcx0"/>
    <w:basedOn w:val="Domylnaczcionkaakapitu"/>
    <w:rsid w:val="00E87E9E"/>
  </w:style>
  <w:style w:type="character" w:customStyle="1" w:styleId="Teksttreci">
    <w:name w:val="Tekst treści_"/>
    <w:basedOn w:val="Domylnaczcionkaakapitu"/>
    <w:link w:val="Teksttreci1"/>
    <w:uiPriority w:val="99"/>
    <w:rsid w:val="00B266C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266CA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6C4B0F"/>
    <w:rPr>
      <w:rFonts w:eastAsia="SimSun" w:cstheme="minorHAnsi"/>
      <w:b/>
      <w:kern w:val="2"/>
      <w:lang w:eastAsia="zh-CN" w:bidi="hi-IN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6C4B0F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Teksttreci2">
    <w:name w:val="Tekst treści (2)_"/>
    <w:basedOn w:val="Domylnaczcionkaakapitu"/>
    <w:link w:val="Teksttreci20"/>
    <w:uiPriority w:val="99"/>
    <w:rsid w:val="00D578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1"/>
    <w:uiPriority w:val="99"/>
    <w:rsid w:val="00D578D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Nagweklubstopka9">
    <w:name w:val="Nagłówek lub stopka + 9"/>
    <w:aliases w:val="5 pt,Bez kursywy"/>
    <w:basedOn w:val="Nagweklubstopka"/>
    <w:uiPriority w:val="99"/>
    <w:rsid w:val="00D578DE"/>
    <w:rPr>
      <w:rFonts w:ascii="Times New Roman" w:hAnsi="Times New Roman" w:cs="Times New Roman"/>
      <w:i w:val="0"/>
      <w:iCs w:val="0"/>
      <w:sz w:val="19"/>
      <w:szCs w:val="19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D578D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Odstpy-1pt">
    <w:name w:val="Tekst treści + Odstępy -1 pt"/>
    <w:basedOn w:val="Teksttreci"/>
    <w:uiPriority w:val="99"/>
    <w:rsid w:val="00D578DE"/>
    <w:rPr>
      <w:rFonts w:ascii="Times New Roman" w:hAnsi="Times New Roman" w:cs="Times New Roman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Nagwek20">
    <w:name w:val="Nagłówek #2_"/>
    <w:basedOn w:val="Domylnaczcionkaakapitu"/>
    <w:link w:val="Nagwek21"/>
    <w:uiPriority w:val="99"/>
    <w:rsid w:val="00D578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25">
    <w:name w:val="Nagłówek #2 (5)_"/>
    <w:basedOn w:val="Domylnaczcionkaakapitu"/>
    <w:link w:val="Nagwek250"/>
    <w:uiPriority w:val="99"/>
    <w:rsid w:val="00D578DE"/>
    <w:rPr>
      <w:rFonts w:ascii="Calibri" w:hAnsi="Calibri" w:cs="Calibri"/>
      <w:spacing w:val="6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578DE"/>
    <w:pPr>
      <w:widowControl w:val="0"/>
      <w:shd w:val="clear" w:color="auto" w:fill="FFFFFF"/>
      <w:suppressAutoHyphens w:val="0"/>
      <w:spacing w:after="540" w:line="240" w:lineRule="atLeast"/>
      <w:ind w:hanging="380"/>
      <w:jc w:val="center"/>
    </w:pPr>
    <w:rPr>
      <w:rFonts w:ascii="Times New Roman" w:eastAsiaTheme="minorHAnsi" w:hAnsi="Times New Roman" w:cs="Times New Roman"/>
      <w:b/>
      <w:bCs/>
      <w:kern w:val="0"/>
      <w:sz w:val="20"/>
      <w:szCs w:val="20"/>
      <w:lang w:val="pl-PL" w:eastAsia="en-US" w:bidi="ar-SA"/>
    </w:rPr>
  </w:style>
  <w:style w:type="paragraph" w:customStyle="1" w:styleId="Nagweklubstopka1">
    <w:name w:val="Nagłówek lub stopka1"/>
    <w:basedOn w:val="Normalny"/>
    <w:link w:val="Nagweklubstopka"/>
    <w:uiPriority w:val="99"/>
    <w:rsid w:val="00D578DE"/>
    <w:pPr>
      <w:widowControl w:val="0"/>
      <w:shd w:val="clear" w:color="auto" w:fill="FFFFFF"/>
      <w:suppressAutoHyphens w:val="0"/>
      <w:spacing w:line="240" w:lineRule="atLeast"/>
    </w:pPr>
    <w:rPr>
      <w:rFonts w:ascii="Times New Roman" w:eastAsiaTheme="minorHAnsi" w:hAnsi="Times New Roman" w:cs="Times New Roman"/>
      <w:i/>
      <w:iCs/>
      <w:kern w:val="0"/>
      <w:sz w:val="16"/>
      <w:szCs w:val="16"/>
      <w:lang w:val="pl-PL" w:eastAsia="en-US" w:bidi="ar-SA"/>
    </w:rPr>
  </w:style>
  <w:style w:type="paragraph" w:customStyle="1" w:styleId="Nagwek31">
    <w:name w:val="Nagłówek #3"/>
    <w:basedOn w:val="Normalny"/>
    <w:link w:val="Nagwek30"/>
    <w:uiPriority w:val="99"/>
    <w:rsid w:val="00D578DE"/>
    <w:pPr>
      <w:widowControl w:val="0"/>
      <w:shd w:val="clear" w:color="auto" w:fill="FFFFFF"/>
      <w:suppressAutoHyphens w:val="0"/>
      <w:spacing w:line="252" w:lineRule="exact"/>
      <w:jc w:val="center"/>
      <w:outlineLvl w:val="2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paragraph" w:customStyle="1" w:styleId="Nagwek21">
    <w:name w:val="Nagłówek #2"/>
    <w:basedOn w:val="Normalny"/>
    <w:link w:val="Nagwek20"/>
    <w:uiPriority w:val="99"/>
    <w:rsid w:val="00D578DE"/>
    <w:pPr>
      <w:widowControl w:val="0"/>
      <w:shd w:val="clear" w:color="auto" w:fill="FFFFFF"/>
      <w:suppressAutoHyphens w:val="0"/>
      <w:spacing w:before="240" w:line="274" w:lineRule="exact"/>
      <w:jc w:val="center"/>
      <w:outlineLvl w:val="1"/>
    </w:pPr>
    <w:rPr>
      <w:rFonts w:ascii="Times New Roman" w:eastAsiaTheme="minorHAnsi" w:hAnsi="Times New Roman" w:cs="Times New Roman"/>
      <w:b/>
      <w:bCs/>
      <w:kern w:val="0"/>
      <w:sz w:val="20"/>
      <w:szCs w:val="20"/>
      <w:lang w:val="pl-PL" w:eastAsia="en-US" w:bidi="ar-SA"/>
    </w:rPr>
  </w:style>
  <w:style w:type="paragraph" w:customStyle="1" w:styleId="Nagwek240">
    <w:name w:val="Nagłówek #2 (4)"/>
    <w:basedOn w:val="Normalny"/>
    <w:link w:val="Nagwek24"/>
    <w:uiPriority w:val="99"/>
    <w:rsid w:val="00D578DE"/>
    <w:pPr>
      <w:widowControl w:val="0"/>
      <w:shd w:val="clear" w:color="auto" w:fill="FFFFFF"/>
      <w:suppressAutoHyphens w:val="0"/>
      <w:spacing w:before="300" w:line="274" w:lineRule="exact"/>
      <w:jc w:val="center"/>
      <w:outlineLvl w:val="1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paragraph" w:customStyle="1" w:styleId="Nagwek250">
    <w:name w:val="Nagłówek #2 (5)"/>
    <w:basedOn w:val="Normalny"/>
    <w:link w:val="Nagwek25"/>
    <w:uiPriority w:val="99"/>
    <w:rsid w:val="00D578DE"/>
    <w:pPr>
      <w:widowControl w:val="0"/>
      <w:shd w:val="clear" w:color="auto" w:fill="FFFFFF"/>
      <w:suppressAutoHyphens w:val="0"/>
      <w:spacing w:line="274" w:lineRule="exact"/>
      <w:jc w:val="center"/>
      <w:outlineLvl w:val="1"/>
    </w:pPr>
    <w:rPr>
      <w:rFonts w:ascii="Calibri" w:eastAsiaTheme="minorHAnsi" w:hAnsi="Calibri" w:cs="Calibri"/>
      <w:spacing w:val="60"/>
      <w:kern w:val="0"/>
      <w:sz w:val="22"/>
      <w:szCs w:val="22"/>
      <w:lang w:val="pl-PL" w:eastAsia="en-US" w:bidi="ar-SA"/>
    </w:rPr>
  </w:style>
  <w:style w:type="paragraph" w:customStyle="1" w:styleId="Nagwek11">
    <w:name w:val="Nagłówek #1"/>
    <w:basedOn w:val="Normalny"/>
    <w:link w:val="Nagwek10"/>
    <w:uiPriority w:val="99"/>
    <w:rsid w:val="00D578DE"/>
    <w:pPr>
      <w:widowControl w:val="0"/>
      <w:shd w:val="clear" w:color="auto" w:fill="FFFFFF"/>
      <w:suppressAutoHyphens w:val="0"/>
      <w:spacing w:before="300" w:line="274" w:lineRule="exact"/>
      <w:jc w:val="center"/>
      <w:outlineLvl w:val="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578DE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78DE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578DE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578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D578DE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5C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5C4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D92BAD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2B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2BAD"/>
    <w:rPr>
      <w:b/>
      <w:bCs/>
    </w:rPr>
  </w:style>
  <w:style w:type="character" w:styleId="Hipercze">
    <w:name w:val="Hyperlink"/>
    <w:rsid w:val="00D92BAD"/>
    <w:rPr>
      <w:color w:val="0000FF"/>
      <w:u w:val="single"/>
    </w:rPr>
  </w:style>
  <w:style w:type="paragraph" w:customStyle="1" w:styleId="Standard">
    <w:name w:val="Standard"/>
    <w:rsid w:val="00D92BAD"/>
    <w:pPr>
      <w:suppressAutoHyphens/>
      <w:autoSpaceDN w:val="0"/>
      <w:spacing w:after="200" w:line="276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qFormat/>
    <w:rsid w:val="00D92BAD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D92BA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D92BAD"/>
    <w:pPr>
      <w:ind w:left="850" w:hanging="425"/>
    </w:pPr>
  </w:style>
  <w:style w:type="character" w:customStyle="1" w:styleId="markedcontent">
    <w:name w:val="markedcontent"/>
    <w:basedOn w:val="Domylnaczcionkaakapitu"/>
    <w:rsid w:val="00D92BAD"/>
  </w:style>
  <w:style w:type="character" w:styleId="Uwydatnienie">
    <w:name w:val="Emphasis"/>
    <w:basedOn w:val="Domylnaczcionkaakapitu"/>
    <w:uiPriority w:val="20"/>
    <w:qFormat/>
    <w:rsid w:val="00D92BAD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2BA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149A5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49A5"/>
    <w:rPr>
      <w:rFonts w:eastAsia="SimSun" w:cstheme="minorHAns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CEA52F36D4F54690B90736D1361915" ma:contentTypeVersion="15" ma:contentTypeDescription="Utwórz nowy dokument." ma:contentTypeScope="" ma:versionID="64b18671d81f2262d02e4b925cb6107e">
  <xsd:schema xmlns:xsd="http://www.w3.org/2001/XMLSchema" xmlns:xs="http://www.w3.org/2001/XMLSchema" xmlns:p="http://schemas.microsoft.com/office/2006/metadata/properties" xmlns:ns2="81ef412e-f832-4092-9dd8-0fd46ae7ae59" xmlns:ns3="b5ef1fb7-fcd7-4f67-8f75-740a56c92eea" targetNamespace="http://schemas.microsoft.com/office/2006/metadata/properties" ma:root="true" ma:fieldsID="1d4acdd6f44d9dcadec4879d62d02134" ns2:_="" ns3:_="">
    <xsd:import namespace="81ef412e-f832-4092-9dd8-0fd46ae7ae59"/>
    <xsd:import namespace="b5ef1fb7-fcd7-4f67-8f75-740a56c92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f412e-f832-4092-9dd8-0fd46ae7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7c2df80-3412-43e1-8a36-fc84ee871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f1fb7-fcd7-4f67-8f75-740a56c92ee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121ecc7-7f09-4489-bf73-f009454a4494}" ma:internalName="TaxCatchAll" ma:showField="CatchAllData" ma:web="b5ef1fb7-fcd7-4f67-8f75-740a56c92e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ef1fb7-fcd7-4f67-8f75-740a56c92eea" xsi:nil="true"/>
    <lcf76f155ced4ddcb4097134ff3c332f xmlns="81ef412e-f832-4092-9dd8-0fd46ae7ae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E062EF-6AE3-4D48-A5E2-7E83EDE56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ef412e-f832-4092-9dd8-0fd46ae7ae59"/>
    <ds:schemaRef ds:uri="b5ef1fb7-fcd7-4f67-8f75-740a56c92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87378B-AEC8-4DD3-81A2-07D98F505E9D}">
  <ds:schemaRefs>
    <ds:schemaRef ds:uri="http://schemas.microsoft.com/office/2006/metadata/properties"/>
    <ds:schemaRef ds:uri="http://schemas.microsoft.com/office/infopath/2007/PartnerControls"/>
    <ds:schemaRef ds:uri="b5ef1fb7-fcd7-4f67-8f75-740a56c92eea"/>
    <ds:schemaRef ds:uri="81ef412e-f832-4092-9dd8-0fd46ae7ae59"/>
  </ds:schemaRefs>
</ds:datastoreItem>
</file>

<file path=customXml/itemProps3.xml><?xml version="1.0" encoding="utf-8"?>
<ds:datastoreItem xmlns:ds="http://schemas.openxmlformats.org/officeDocument/2006/customXml" ds:itemID="{5769375C-1F73-4C6C-9792-9AA56A206F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</dc:creator>
  <cp:keywords/>
  <dc:description/>
  <cp:lastModifiedBy>Mateusz Popczyk</cp:lastModifiedBy>
  <cp:revision>6</cp:revision>
  <cp:lastPrinted>2024-09-24T09:08:00Z</cp:lastPrinted>
  <dcterms:created xsi:type="dcterms:W3CDTF">2025-05-30T07:58:00Z</dcterms:created>
  <dcterms:modified xsi:type="dcterms:W3CDTF">2025-12-02T10:29:00Z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0x01010031CEA52F36D4F54690B90736D1361915</vt:lpwstr>
  </property>
  <property fmtid="{D5CDD505-2E9C-101B-9397-08002B2CF9AE}" pid="3" name="MediaServiceImageTags">
    <vt:lpwstr/>
  </property>
</Properties>
</file>